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8F42D6" w:rsidRDefault="00E13AF8" w:rsidP="001B5750">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E201A" w:rsidRDefault="00FE201A" w:rsidP="0086738F"/>
    <w:p w:rsidR="00F91DB5" w:rsidRDefault="00F91DB5" w:rsidP="008E3D43"/>
    <w:p w:rsidR="008E3D43" w:rsidRDefault="008E3D43" w:rsidP="00915B7D">
      <w:pPr>
        <w:rPr>
          <w:b/>
        </w:rPr>
      </w:pPr>
    </w:p>
    <w:p w:rsidR="008E3D43" w:rsidRDefault="008E3D43" w:rsidP="00915B7D">
      <w:pPr>
        <w:rPr>
          <w:b/>
        </w:rPr>
      </w:pPr>
    </w:p>
    <w:p w:rsidR="001B5750" w:rsidRDefault="001B5750" w:rsidP="00915B7D">
      <w:pPr>
        <w:rPr>
          <w:b/>
        </w:rPr>
      </w:pPr>
    </w:p>
    <w:p w:rsidR="001B5750" w:rsidRDefault="001B5750" w:rsidP="00915B7D">
      <w:pPr>
        <w:rPr>
          <w:b/>
        </w:rPr>
      </w:pPr>
    </w:p>
    <w:p w:rsidR="001B5750" w:rsidRDefault="001B5750" w:rsidP="00915B7D">
      <w:pPr>
        <w:rPr>
          <w:b/>
        </w:rPr>
      </w:pPr>
    </w:p>
    <w:p w:rsidR="001B5750" w:rsidRDefault="001B5750" w:rsidP="00915B7D">
      <w:pPr>
        <w:rPr>
          <w:b/>
        </w:rPr>
      </w:pPr>
    </w:p>
    <w:p w:rsidR="001B5750" w:rsidRDefault="001B5750" w:rsidP="00915B7D">
      <w:pPr>
        <w:rPr>
          <w:b/>
        </w:rPr>
      </w:pPr>
    </w:p>
    <w:p w:rsidR="001B5750" w:rsidRDefault="001B5750" w:rsidP="00915B7D">
      <w:pPr>
        <w:rPr>
          <w:b/>
        </w:rPr>
      </w:pPr>
    </w:p>
    <w:p w:rsidR="001B5750" w:rsidRDefault="001B5750" w:rsidP="00915B7D">
      <w:pPr>
        <w:rPr>
          <w:b/>
        </w:rPr>
      </w:pPr>
    </w:p>
    <w:p w:rsidR="006030D0" w:rsidRDefault="006030D0" w:rsidP="00915B7D">
      <w:pPr>
        <w:rPr>
          <w:b/>
        </w:rPr>
      </w:pPr>
    </w:p>
    <w:p w:rsidR="0086738F" w:rsidRDefault="0086738F" w:rsidP="00915B7D">
      <w:pPr>
        <w:rPr>
          <w:b/>
        </w:rPr>
      </w:pPr>
    </w:p>
    <w:p w:rsidR="0086738F" w:rsidRPr="0005731D" w:rsidRDefault="0086738F"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поставку вычислительной техники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1B5750" w:rsidRPr="001B5750">
        <w:rPr>
          <w:iCs/>
        </w:rPr>
        <w:t>28</w:t>
      </w:r>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86738F" w:rsidRDefault="0086738F" w:rsidP="00915B7D">
      <w:pPr>
        <w:rPr>
          <w:b/>
          <w:color w:val="FF0000"/>
        </w:rPr>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bookmarkStart w:id="0" w:name="_GoBack"/>
      <w:bookmarkEnd w:id="0"/>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657DEF">
          <w:rPr>
            <w:noProof/>
            <w:webHidden/>
          </w:rPr>
          <w:t>3</w:t>
        </w:r>
        <w:r w:rsidRPr="00742F11">
          <w:rPr>
            <w:noProof/>
            <w:webHidden/>
          </w:rPr>
          <w:fldChar w:fldCharType="end"/>
        </w:r>
      </w:hyperlink>
    </w:p>
    <w:p w:rsidR="00915B7D" w:rsidRPr="00742F11" w:rsidRDefault="00657DEF"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657DEF"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657DEF"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657DE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657DE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657DE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657DEF"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657DEF"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657DEF"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поставку вычислительной техники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657DE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210BFE" w:rsidP="001412FA">
            <w:pPr>
              <w:autoSpaceDE w:val="0"/>
              <w:autoSpaceDN w:val="0"/>
              <w:adjustRightInd w:val="0"/>
              <w:jc w:val="both"/>
            </w:pPr>
            <w:r>
              <w:t>Семенов Алексей Игоревич</w:t>
            </w:r>
          </w:p>
          <w:p w:rsidR="00915B7D" w:rsidRPr="00657DEF" w:rsidRDefault="00B42DA3" w:rsidP="00210BFE">
            <w:pPr>
              <w:autoSpaceDE w:val="0"/>
              <w:autoSpaceDN w:val="0"/>
              <w:adjustRightInd w:val="0"/>
              <w:jc w:val="both"/>
              <w:rPr>
                <w:lang w:val="en-US"/>
              </w:rPr>
            </w:pPr>
            <w:r w:rsidRPr="00B42DA3">
              <w:t>т</w:t>
            </w:r>
            <w:r>
              <w:t>ел</w:t>
            </w:r>
            <w:r w:rsidRPr="00657DEF">
              <w:rPr>
                <w:lang w:val="en-US"/>
              </w:rPr>
              <w:t xml:space="preserve">. </w:t>
            </w:r>
            <w:r w:rsidRPr="00657DEF">
              <w:rPr>
                <w:bCs/>
                <w:lang w:val="en-US"/>
              </w:rPr>
              <w:t>+ 7</w:t>
            </w:r>
            <w:r w:rsidR="002D671C" w:rsidRPr="00657DEF">
              <w:rPr>
                <w:lang w:val="en-US"/>
              </w:rPr>
              <w:t xml:space="preserve"> (347) 221</w:t>
            </w:r>
            <w:r w:rsidR="00210BFE" w:rsidRPr="00657DEF">
              <w:rPr>
                <w:lang w:val="en-US"/>
              </w:rPr>
              <w:t>5757</w:t>
            </w:r>
            <w:r w:rsidRPr="00657DEF">
              <w:rPr>
                <w:lang w:val="en-US"/>
              </w:rPr>
              <w:t xml:space="preserve">, </w:t>
            </w:r>
            <w:r w:rsidR="00B22F1E" w:rsidRPr="0053230E">
              <w:rPr>
                <w:rFonts w:eastAsia="Calibri"/>
                <w:bCs/>
                <w:color w:val="000000"/>
                <w:lang w:val="en-US"/>
              </w:rPr>
              <w:t>e</w:t>
            </w:r>
            <w:r w:rsidR="00B22F1E" w:rsidRPr="00657DEF">
              <w:rPr>
                <w:rFonts w:eastAsia="Calibri"/>
                <w:bCs/>
                <w:color w:val="000000"/>
                <w:lang w:val="en-US"/>
              </w:rPr>
              <w:t>-</w:t>
            </w:r>
            <w:r w:rsidR="00B22F1E" w:rsidRPr="0053230E">
              <w:rPr>
                <w:rFonts w:eastAsia="Calibri"/>
                <w:bCs/>
                <w:color w:val="000000"/>
                <w:lang w:val="en-US"/>
              </w:rPr>
              <w:t>mail</w:t>
            </w:r>
            <w:r w:rsidR="00B22F1E" w:rsidRPr="00657DEF">
              <w:rPr>
                <w:rFonts w:eastAsia="Calibri"/>
                <w:bCs/>
                <w:color w:val="000000"/>
                <w:lang w:val="en-US"/>
              </w:rPr>
              <w:t>:</w:t>
            </w:r>
            <w:r w:rsidR="00B22F1E" w:rsidRPr="00657DEF">
              <w:rPr>
                <w:lang w:val="en-US"/>
              </w:rPr>
              <w:t xml:space="preserve"> </w:t>
            </w:r>
            <w:hyperlink r:id="rId14" w:history="1">
              <w:r w:rsidR="00210BFE" w:rsidRPr="00FE3190">
                <w:rPr>
                  <w:rStyle w:val="a5"/>
                  <w:lang w:val="en-US"/>
                </w:rPr>
                <w:t>a</w:t>
              </w:r>
              <w:r w:rsidR="00210BFE" w:rsidRPr="00657DEF">
                <w:rPr>
                  <w:rStyle w:val="a5"/>
                  <w:lang w:val="en-US"/>
                </w:rPr>
                <w:t>.</w:t>
              </w:r>
              <w:r w:rsidR="00210BFE" w:rsidRPr="00FE3190">
                <w:rPr>
                  <w:rStyle w:val="a5"/>
                  <w:lang w:val="en-US"/>
                </w:rPr>
                <w:t>semenov</w:t>
              </w:r>
              <w:r w:rsidR="00210BFE" w:rsidRPr="00657DEF">
                <w:rPr>
                  <w:rStyle w:val="a5"/>
                  <w:lang w:val="en-US"/>
                </w:rPr>
                <w:t>@</w:t>
              </w:r>
              <w:r w:rsidR="00210BFE" w:rsidRPr="00FE3190">
                <w:rPr>
                  <w:rStyle w:val="a5"/>
                  <w:lang w:val="en-US"/>
                </w:rPr>
                <w:t>bashtel</w:t>
              </w:r>
              <w:r w:rsidR="00210BFE" w:rsidRPr="00657DEF">
                <w:rPr>
                  <w:rStyle w:val="a5"/>
                  <w:lang w:val="en-US"/>
                </w:rPr>
                <w:t>.</w:t>
              </w:r>
              <w:r w:rsidR="00210BFE" w:rsidRPr="00FE3190">
                <w:rPr>
                  <w:rStyle w:val="a5"/>
                  <w:lang w:val="en-US"/>
                </w:rPr>
                <w:t>ru</w:t>
              </w:r>
            </w:hyperlink>
            <w:r w:rsidR="00210BFE" w:rsidRPr="00657DEF">
              <w:rPr>
                <w:lang w:val="en-US"/>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поставку вычислительной техники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57106F" w:rsidP="000C1D31">
            <w:pPr>
              <w:pStyle w:val="Default"/>
              <w:jc w:val="both"/>
              <w:rPr>
                <w:iCs/>
                <w:color w:val="auto"/>
                <w:sz w:val="10"/>
                <w:szCs w:val="10"/>
              </w:rPr>
            </w:pPr>
            <w:r w:rsidRPr="00AA6714">
              <w:t xml:space="preserve">3 394 024,56 (три миллиона триста девяносто четыре тысячи двадцать четыре) рубля 56 копеек, в том числе НДС 18% </w:t>
            </w:r>
            <w:r w:rsidRPr="00E914E0">
              <w:rPr>
                <w:bCs/>
              </w:rPr>
              <w:t xml:space="preserve">517 </w:t>
            </w:r>
            <w:r>
              <w:rPr>
                <w:bCs/>
              </w:rPr>
              <w:t>732,</w:t>
            </w:r>
            <w:r w:rsidRPr="00E914E0">
              <w:rPr>
                <w:bCs/>
              </w:rPr>
              <w:t>56</w:t>
            </w:r>
            <w:r w:rsidRPr="00AA6714">
              <w:t xml:space="preserve"> (пятьсот семнадцать тысяч семьсот тридцать два) рубля 56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A7369">
            <w:pPr>
              <w:pStyle w:val="Default"/>
              <w:rPr>
                <w:iCs/>
              </w:rPr>
            </w:pPr>
            <w:r w:rsidRPr="00F84878">
              <w:rPr>
                <w:iCs/>
              </w:rPr>
              <w:t xml:space="preserve"> </w:t>
            </w:r>
            <w:r w:rsidR="00D02223">
              <w:rPr>
                <w:iCs/>
              </w:rPr>
              <w:t xml:space="preserve">не позднее </w:t>
            </w:r>
            <w:r w:rsidRPr="00F84878">
              <w:rPr>
                <w:iCs/>
              </w:rPr>
              <w:t>«</w:t>
            </w:r>
            <w:r w:rsidR="00AA7369">
              <w:rPr>
                <w:iCs/>
              </w:rPr>
              <w:t>04</w:t>
            </w:r>
            <w:r w:rsidRPr="00F84878">
              <w:rPr>
                <w:iCs/>
              </w:rPr>
              <w:t xml:space="preserve">» </w:t>
            </w:r>
            <w:r w:rsidR="00AA7369">
              <w:rPr>
                <w:iCs/>
              </w:rPr>
              <w:t>ок</w:t>
            </w:r>
            <w:r w:rsidR="008831F4">
              <w:rPr>
                <w:iCs/>
              </w:rPr>
              <w:t>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57DEF">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657DEF">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657DEF"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657DE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10BFE" w:rsidRDefault="00210BFE" w:rsidP="00210BFE">
            <w:pPr>
              <w:autoSpaceDE w:val="0"/>
              <w:autoSpaceDN w:val="0"/>
              <w:adjustRightInd w:val="0"/>
              <w:jc w:val="both"/>
            </w:pPr>
            <w:r>
              <w:t>Семенов Алексей Игоревич</w:t>
            </w:r>
          </w:p>
          <w:p w:rsidR="00915B7D" w:rsidRPr="00657DEF" w:rsidRDefault="00210BFE" w:rsidP="00210BFE">
            <w:pPr>
              <w:autoSpaceDE w:val="0"/>
              <w:autoSpaceDN w:val="0"/>
              <w:adjustRightInd w:val="0"/>
              <w:jc w:val="both"/>
              <w:rPr>
                <w:lang w:val="en-US"/>
              </w:rPr>
            </w:pPr>
            <w:r w:rsidRPr="00B42DA3">
              <w:t>т</w:t>
            </w:r>
            <w:r>
              <w:t>ел</w:t>
            </w:r>
            <w:r w:rsidRPr="00657DEF">
              <w:rPr>
                <w:lang w:val="en-US"/>
              </w:rPr>
              <w:t xml:space="preserve">. </w:t>
            </w:r>
            <w:r w:rsidRPr="00657DEF">
              <w:rPr>
                <w:bCs/>
                <w:lang w:val="en-US"/>
              </w:rPr>
              <w:t>+ 7</w:t>
            </w:r>
            <w:r w:rsidRPr="00657DEF">
              <w:rPr>
                <w:lang w:val="en-US"/>
              </w:rPr>
              <w:t xml:space="preserve"> (347) 2215757, </w:t>
            </w:r>
            <w:r w:rsidRPr="0053230E">
              <w:rPr>
                <w:rFonts w:eastAsia="Calibri"/>
                <w:bCs/>
                <w:color w:val="000000"/>
                <w:lang w:val="en-US"/>
              </w:rPr>
              <w:t>e</w:t>
            </w:r>
            <w:r w:rsidRPr="00657DEF">
              <w:rPr>
                <w:rFonts w:eastAsia="Calibri"/>
                <w:bCs/>
                <w:color w:val="000000"/>
                <w:lang w:val="en-US"/>
              </w:rPr>
              <w:t>-</w:t>
            </w:r>
            <w:r w:rsidRPr="0053230E">
              <w:rPr>
                <w:rFonts w:eastAsia="Calibri"/>
                <w:bCs/>
                <w:color w:val="000000"/>
                <w:lang w:val="en-US"/>
              </w:rPr>
              <w:t>mail</w:t>
            </w:r>
            <w:r w:rsidRPr="00657DEF">
              <w:rPr>
                <w:rFonts w:eastAsia="Calibri"/>
                <w:bCs/>
                <w:color w:val="000000"/>
                <w:lang w:val="en-US"/>
              </w:rPr>
              <w:t>:</w:t>
            </w:r>
            <w:r w:rsidRPr="00657DEF">
              <w:rPr>
                <w:lang w:val="en-US"/>
              </w:rPr>
              <w:t xml:space="preserve"> </w:t>
            </w:r>
            <w:hyperlink r:id="rId25" w:history="1">
              <w:r w:rsidRPr="00FE3190">
                <w:rPr>
                  <w:rStyle w:val="a5"/>
                  <w:lang w:val="en-US"/>
                </w:rPr>
                <w:t>a</w:t>
              </w:r>
              <w:r w:rsidRPr="00657DEF">
                <w:rPr>
                  <w:rStyle w:val="a5"/>
                  <w:lang w:val="en-US"/>
                </w:rPr>
                <w:t>.</w:t>
              </w:r>
              <w:r w:rsidRPr="00FE3190">
                <w:rPr>
                  <w:rStyle w:val="a5"/>
                  <w:lang w:val="en-US"/>
                </w:rPr>
                <w:t>semenov</w:t>
              </w:r>
              <w:r w:rsidRPr="00657DEF">
                <w:rPr>
                  <w:rStyle w:val="a5"/>
                  <w:lang w:val="en-US"/>
                </w:rPr>
                <w:t>@</w:t>
              </w:r>
              <w:r w:rsidRPr="00FE3190">
                <w:rPr>
                  <w:rStyle w:val="a5"/>
                  <w:lang w:val="en-US"/>
                </w:rPr>
                <w:t>bashtel</w:t>
              </w:r>
              <w:r w:rsidRPr="00657DEF">
                <w:rPr>
                  <w:rStyle w:val="a5"/>
                  <w:lang w:val="en-US"/>
                </w:rPr>
                <w:t>.</w:t>
              </w:r>
              <w:r w:rsidRPr="00FE3190">
                <w:rPr>
                  <w:rStyle w:val="a5"/>
                  <w:lang w:val="en-US"/>
                </w:rPr>
                <w:t>ru</w:t>
              </w:r>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657DEF" w:rsidRDefault="00915B7D" w:rsidP="00DE184D">
            <w:pPr>
              <w:pStyle w:val="rvps1"/>
              <w:numPr>
                <w:ilvl w:val="0"/>
                <w:numId w:val="3"/>
              </w:numPr>
              <w:tabs>
                <w:tab w:val="left" w:pos="0"/>
              </w:tabs>
              <w:ind w:left="0" w:firstLine="0"/>
              <w:jc w:val="left"/>
              <w:rPr>
                <w:lang w:val="en-US"/>
              </w:rPr>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7106F" w:rsidP="00EF6DA5">
            <w:pPr>
              <w:pStyle w:val="afff9"/>
              <w:rPr>
                <w:rFonts w:cs="Times New Roman"/>
              </w:rPr>
            </w:pPr>
            <w:r w:rsidRPr="00D91027">
              <w:rPr>
                <w:rFonts w:cs="Times New Roman"/>
              </w:rPr>
              <w:t>Общество с ограниченной ответственностью «СОЮЗУНИВЕРСАЛ»</w:t>
            </w:r>
            <w:r>
              <w:t xml:space="preserve"> (ООО </w:t>
            </w:r>
            <w:r w:rsidRPr="00D91027">
              <w:rPr>
                <w:rFonts w:cs="Times New Roman"/>
              </w:rPr>
              <w:t>«СОЮЗУНИВЕРСАЛ»</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60BFA" w:rsidP="008E3617">
            <w:pPr>
              <w:rPr>
                <w:color w:val="FF0000"/>
              </w:rPr>
            </w:pPr>
            <w:r w:rsidRPr="00BE5580">
              <w:rPr>
                <w:lang w:eastAsia="ar-SA"/>
              </w:rPr>
              <w:t>117418 Москва, Гарибальди ул. Дом №</w:t>
            </w:r>
            <w:r w:rsidRPr="00E32B09">
              <w:rPr>
                <w:lang w:eastAsia="ar-SA"/>
              </w:rPr>
              <w:t xml:space="preserve"> </w:t>
            </w:r>
            <w:r w:rsidRPr="00BE5580">
              <w:rPr>
                <w:lang w:eastAsia="ar-SA"/>
              </w:rPr>
              <w:t>29 корпус 4, кв</w:t>
            </w:r>
            <w:r w:rsidRPr="00E32B09">
              <w:rPr>
                <w:lang w:eastAsia="ar-SA"/>
              </w:rPr>
              <w:t>.</w:t>
            </w:r>
            <w:r w:rsidRPr="00BE5580">
              <w:rPr>
                <w:lang w:eastAsia="ar-SA"/>
              </w:rPr>
              <w:t xml:space="preserve"> А-I-9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AA7369" w:rsidRPr="00F84878">
              <w:rPr>
                <w:iCs/>
              </w:rPr>
              <w:t>«</w:t>
            </w:r>
            <w:r w:rsidR="00AA7369">
              <w:rPr>
                <w:iCs/>
              </w:rPr>
              <w:t>04</w:t>
            </w:r>
            <w:r w:rsidR="00AA7369" w:rsidRPr="00F84878">
              <w:rPr>
                <w:iCs/>
              </w:rPr>
              <w:t xml:space="preserve">» </w:t>
            </w:r>
            <w:r w:rsidR="00AA7369">
              <w:rPr>
                <w:iCs/>
              </w:rPr>
              <w:t>октября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поставку вычислительной техники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7106F" w:rsidP="007D7270">
            <w:pPr>
              <w:ind w:firstLine="34"/>
              <w:jc w:val="both"/>
            </w:pPr>
            <w:r w:rsidRPr="00AA6714">
              <w:t xml:space="preserve">3 394 024,56 (три миллиона триста девяносто четыре тысячи двадцать четыре) рубля 56 копеек, в том числе НДС 18% </w:t>
            </w:r>
            <w:r w:rsidRPr="00E914E0">
              <w:rPr>
                <w:bCs/>
              </w:rPr>
              <w:t xml:space="preserve">517 </w:t>
            </w:r>
            <w:r>
              <w:rPr>
                <w:bCs/>
              </w:rPr>
              <w:t>732,</w:t>
            </w:r>
            <w:r w:rsidRPr="00E914E0">
              <w:rPr>
                <w:bCs/>
              </w:rPr>
              <w:t>56</w:t>
            </w:r>
            <w:r w:rsidRPr="00AA6714">
              <w:t xml:space="preserve"> (пятьсот семнадцать тысяч семьсот тридцать два) рубля 56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657DEF">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657DEF">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657DEF">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657DEF">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657DEF">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657DEF">
          <w:rPr>
            <w:noProof/>
          </w:rPr>
          <w:t>15</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38F"/>
    <w:rsid w:val="00867D64"/>
    <w:rsid w:val="00881AA3"/>
    <w:rsid w:val="008831F4"/>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42D6"/>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16F7"/>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sem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sem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4FD86-BA10-409B-B3D5-B7F1B3DE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4232</Words>
  <Characters>24124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81</cp:revision>
  <cp:lastPrinted>2017-09-28T11:25:00Z</cp:lastPrinted>
  <dcterms:created xsi:type="dcterms:W3CDTF">2017-07-20T07:15:00Z</dcterms:created>
  <dcterms:modified xsi:type="dcterms:W3CDTF">2017-09-28T11:25:00Z</dcterms:modified>
</cp:coreProperties>
</file>